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51B87F14" w:rsidR="00A91E5D" w:rsidRDefault="001B2D73" w:rsidP="002F6508">
      <w:pPr>
        <w:spacing w:after="0" w:line="360" w:lineRule="auto"/>
        <w:jc w:val="right"/>
        <w:rPr>
          <w:rFonts w:cs="Calibri"/>
          <w:sz w:val="24"/>
        </w:rPr>
      </w:pPr>
      <w:r w:rsidRPr="001B2D73">
        <w:rPr>
          <w:rFonts w:cs="Calibri"/>
          <w:sz w:val="24"/>
        </w:rPr>
        <w:t xml:space="preserve">Załącznik nr </w:t>
      </w:r>
      <w:r w:rsidR="00210730">
        <w:rPr>
          <w:rFonts w:cs="Calibri"/>
          <w:sz w:val="24"/>
        </w:rPr>
        <w:t>3</w:t>
      </w:r>
      <w:r w:rsidR="00AB0E71">
        <w:rPr>
          <w:rFonts w:cs="Calibri"/>
          <w:sz w:val="24"/>
        </w:rPr>
        <w:t xml:space="preserve"> </w:t>
      </w:r>
      <w:r>
        <w:rPr>
          <w:rFonts w:cs="Calibri"/>
          <w:sz w:val="24"/>
        </w:rPr>
        <w:t>do zapytania ofertowego</w:t>
      </w:r>
    </w:p>
    <w:p w14:paraId="64B3D3A2" w14:textId="77777777" w:rsidR="001B2D73" w:rsidRPr="002D0265" w:rsidRDefault="001B2D73" w:rsidP="002F6508">
      <w:pPr>
        <w:spacing w:after="0" w:line="360" w:lineRule="auto"/>
        <w:rPr>
          <w:rFonts w:cs="Calibri"/>
          <w:sz w:val="24"/>
        </w:rPr>
      </w:pPr>
    </w:p>
    <w:p w14:paraId="71F355B4" w14:textId="6DA8EAC2" w:rsidR="00663F31" w:rsidRPr="002D670B" w:rsidRDefault="00210730" w:rsidP="00663F31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bCs/>
          <w:sz w:val="24"/>
        </w:rPr>
      </w:pPr>
      <w:r w:rsidRPr="00A3151F">
        <w:rPr>
          <w:rFonts w:cs="Calibri"/>
          <w:sz w:val="24"/>
        </w:rPr>
        <w:t>Oświadczenie o niepodleganiu wykluczeniu z postępowania</w:t>
      </w:r>
      <w:r w:rsidR="004D29DF" w:rsidRPr="00A3151F">
        <w:rPr>
          <w:rFonts w:cs="Calibri"/>
          <w:sz w:val="24"/>
        </w:rPr>
        <w:t xml:space="preserve"> o udzielenie zamówienia pod nazwą</w:t>
      </w:r>
      <w:r w:rsidR="00663F31">
        <w:rPr>
          <w:rFonts w:cs="Calibri"/>
          <w:sz w:val="24"/>
        </w:rPr>
        <w:t>:</w:t>
      </w:r>
      <w:r w:rsidR="004D29DF">
        <w:rPr>
          <w:rFonts w:cs="Calibri"/>
          <w:b/>
          <w:bCs/>
          <w:sz w:val="24"/>
        </w:rPr>
        <w:t xml:space="preserve"> </w:t>
      </w:r>
      <w:bookmarkStart w:id="0" w:name="_Hlk210650329"/>
      <w:r w:rsidR="00663F31" w:rsidRPr="003D6F4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Prace adaptacyjne służące dostosowaniu przestrzeni lokalu na potrzeby uruchomienia usługi kinowej wraz z </w:t>
      </w:r>
      <w:r w:rsidR="00663F31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wymianą</w:t>
      </w:r>
      <w:r w:rsidR="00663F31" w:rsidRPr="003D6F4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oświetlenia </w:t>
      </w:r>
      <w:r w:rsidR="00663F31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na </w:t>
      </w:r>
      <w:r w:rsidR="00663F31" w:rsidRPr="003D6F4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LED</w:t>
      </w:r>
      <w:r w:rsidR="00663F31" w:rsidRPr="002D670B">
        <w:rPr>
          <w:rFonts w:asciiTheme="minorHAnsi" w:hAnsiTheme="minorHAnsi" w:cstheme="minorHAnsi"/>
          <w:sz w:val="24"/>
        </w:rPr>
        <w:t>, udzielanego przez</w:t>
      </w:r>
      <w:r w:rsidR="00663F31" w:rsidRPr="002D670B">
        <w:rPr>
          <w:rFonts w:asciiTheme="minorHAnsi" w:hAnsiTheme="minorHAnsi" w:cstheme="minorHAnsi"/>
          <w:sz w:val="24"/>
          <w:szCs w:val="24"/>
          <w:lang w:eastAsia="pl-PL"/>
        </w:rPr>
        <w:t xml:space="preserve"> HORECA SCANDALE GROUP KLESYK S.J. z siedzibą przy ul. Plac Nowy 9, 31-056 Kraków</w:t>
      </w:r>
      <w:r w:rsidR="00663F31" w:rsidRPr="002D670B">
        <w:rPr>
          <w:rFonts w:asciiTheme="minorHAnsi" w:hAnsiTheme="minorHAnsi" w:cstheme="minorHAnsi"/>
          <w:sz w:val="24"/>
        </w:rPr>
        <w:t xml:space="preserve">, posiadającą NIP: </w:t>
      </w:r>
      <w:r w:rsidR="00663F31" w:rsidRPr="002D670B">
        <w:rPr>
          <w:rFonts w:asciiTheme="minorHAnsi" w:hAnsiTheme="minorHAnsi" w:cstheme="minorHAnsi"/>
          <w:sz w:val="24"/>
          <w:szCs w:val="24"/>
          <w:lang w:eastAsia="pl-PL"/>
        </w:rPr>
        <w:t xml:space="preserve">6762479464, </w:t>
      </w:r>
      <w:r w:rsidR="00663F31" w:rsidRPr="002D670B">
        <w:rPr>
          <w:rFonts w:asciiTheme="minorHAnsi" w:hAnsiTheme="minorHAnsi" w:cstheme="minorHAnsi"/>
          <w:sz w:val="24"/>
        </w:rPr>
        <w:t xml:space="preserve">REGON: </w:t>
      </w:r>
      <w:r w:rsidR="00663F31" w:rsidRPr="002D670B">
        <w:rPr>
          <w:rFonts w:asciiTheme="minorHAnsi" w:hAnsiTheme="minorHAnsi" w:cstheme="minorHAnsi"/>
          <w:sz w:val="24"/>
          <w:szCs w:val="24"/>
          <w:lang w:eastAsia="pl-PL"/>
        </w:rPr>
        <w:t>123206491</w:t>
      </w:r>
    </w:p>
    <w:bookmarkEnd w:id="0"/>
    <w:p w14:paraId="6BD59D77" w14:textId="1F2BD1AE" w:rsidR="00EA40FC" w:rsidRDefault="00EA40FC" w:rsidP="002F6508">
      <w:pPr>
        <w:spacing w:after="0" w:line="360" w:lineRule="auto"/>
        <w:rPr>
          <w:rFonts w:cs="Calibri"/>
          <w:b/>
          <w:bCs/>
          <w:sz w:val="24"/>
        </w:rPr>
      </w:pPr>
    </w:p>
    <w:p w14:paraId="15C57CBD" w14:textId="0F03350E" w:rsidR="00A91E5D" w:rsidRPr="00C75D2C" w:rsidRDefault="00223C3E" w:rsidP="002F6508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bookmarkStart w:id="1" w:name="_Hlk37066328"/>
      <w:r>
        <w:rPr>
          <w:rFonts w:cs="Calibri"/>
          <w:b/>
          <w:sz w:val="24"/>
        </w:rPr>
        <w:t>Dane wykonawcy</w:t>
      </w:r>
      <w:bookmarkEnd w:id="1"/>
    </w:p>
    <w:p w14:paraId="48206F15" w14:textId="2D61ECED" w:rsidR="009238DB" w:rsidRPr="009238DB" w:rsidRDefault="009238DB" w:rsidP="002F6508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Nazwa (firma):</w:t>
      </w:r>
      <w:r>
        <w:rPr>
          <w:rFonts w:cs="Calibri"/>
          <w:sz w:val="24"/>
        </w:rPr>
        <w:t xml:space="preserve"> ……………………………</w:t>
      </w:r>
      <w:r w:rsidRPr="009238DB">
        <w:rPr>
          <w:rFonts w:cs="Calibri"/>
          <w:sz w:val="24"/>
        </w:rPr>
        <w:t>…………………………………….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…...…………………………………………..…</w:t>
      </w:r>
    </w:p>
    <w:p w14:paraId="1F525D69" w14:textId="7F4EF49C" w:rsidR="009238DB" w:rsidRPr="009238DB" w:rsidRDefault="009238DB" w:rsidP="002F6508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Siedziba</w:t>
      </w:r>
      <w:r>
        <w:rPr>
          <w:rFonts w:cs="Calibri"/>
          <w:sz w:val="24"/>
        </w:rPr>
        <w:t xml:space="preserve"> (miejsce zamieszkania) </w:t>
      </w:r>
      <w:r w:rsidRPr="009238DB">
        <w:rPr>
          <w:rFonts w:cs="Calibri"/>
          <w:sz w:val="24"/>
        </w:rPr>
        <w:t>:</w:t>
      </w:r>
      <w:r>
        <w:rPr>
          <w:rFonts w:cs="Calibri"/>
          <w:sz w:val="24"/>
        </w:rPr>
        <w:t xml:space="preserve"> …</w:t>
      </w:r>
      <w:r w:rsidRPr="009238DB">
        <w:rPr>
          <w:rFonts w:cs="Calibri"/>
          <w:sz w:val="24"/>
        </w:rPr>
        <w:t>………………………………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…………...….………………………………………</w:t>
      </w:r>
    </w:p>
    <w:p w14:paraId="35D64463" w14:textId="7B7730F2" w:rsidR="009238DB" w:rsidRPr="009238DB" w:rsidRDefault="009238DB" w:rsidP="002F6508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Numer telefonu: </w:t>
      </w:r>
      <w:r>
        <w:rPr>
          <w:rFonts w:cs="Calibri"/>
          <w:sz w:val="24"/>
        </w:rPr>
        <w:t>……………………………</w:t>
      </w:r>
      <w:r w:rsidRPr="009238DB">
        <w:rPr>
          <w:rFonts w:cs="Calibri"/>
          <w:sz w:val="24"/>
        </w:rPr>
        <w:t>………………………………………………………………………………..……..</w:t>
      </w:r>
    </w:p>
    <w:p w14:paraId="780A4920" w14:textId="241EA462" w:rsidR="009238DB" w:rsidRPr="009238DB" w:rsidRDefault="009238DB" w:rsidP="002F6508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Adres poczty elektronicznej: </w:t>
      </w:r>
      <w:r>
        <w:rPr>
          <w:rFonts w:cs="Calibri"/>
          <w:sz w:val="24"/>
        </w:rPr>
        <w:t>…………………….</w:t>
      </w:r>
      <w:r w:rsidRPr="009238DB">
        <w:rPr>
          <w:rFonts w:cs="Calibri"/>
          <w:sz w:val="24"/>
        </w:rPr>
        <w:t>…………………………………………………………….…...........…</w:t>
      </w:r>
    </w:p>
    <w:p w14:paraId="3DA4558C" w14:textId="4421534D" w:rsidR="009238DB" w:rsidRPr="009238DB" w:rsidRDefault="009238DB" w:rsidP="002F6508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NIP</w:t>
      </w:r>
      <w:r w:rsidRPr="009238DB">
        <w:rPr>
          <w:rFonts w:cs="Calibri"/>
          <w:sz w:val="24"/>
          <w:vertAlign w:val="superscript"/>
          <w:lang w:val="en-US"/>
        </w:rPr>
        <w:footnoteReference w:id="1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………………………………</w:t>
      </w:r>
      <w:r w:rsidRPr="009238DB">
        <w:rPr>
          <w:rFonts w:cs="Calibri"/>
          <w:sz w:val="24"/>
          <w:lang w:val="de-DE"/>
        </w:rPr>
        <w:t>……………………..……………………………………………………………………</w:t>
      </w:r>
    </w:p>
    <w:p w14:paraId="6472BEB0" w14:textId="05A8DC29" w:rsidR="009238DB" w:rsidRPr="009238DB" w:rsidRDefault="009238DB" w:rsidP="002F6508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REGON</w:t>
      </w:r>
      <w:r w:rsidRPr="009238DB">
        <w:rPr>
          <w:rFonts w:cs="Calibri"/>
          <w:sz w:val="24"/>
          <w:vertAlign w:val="superscript"/>
          <w:lang w:val="en-US"/>
        </w:rPr>
        <w:footnoteReference w:id="2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..……………………………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</w:t>
      </w:r>
    </w:p>
    <w:p w14:paraId="4F821FF3" w14:textId="2A35DBE9" w:rsidR="00E55161" w:rsidRDefault="009238DB" w:rsidP="002F6508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  <w:lang w:val="de-DE"/>
        </w:rPr>
        <w:t>Numer PESEL</w:t>
      </w:r>
      <w:r w:rsidRPr="009238DB">
        <w:rPr>
          <w:rFonts w:cs="Calibri"/>
          <w:sz w:val="24"/>
          <w:vertAlign w:val="superscript"/>
          <w:lang w:val="en-US"/>
        </w:rPr>
        <w:footnoteReference w:id="3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……………………………..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………………………………………………………………………………………..</w:t>
      </w:r>
    </w:p>
    <w:p w14:paraId="3BA832FE" w14:textId="77777777" w:rsidR="00635AC3" w:rsidRDefault="00635AC3" w:rsidP="002F6508">
      <w:pPr>
        <w:spacing w:after="0" w:line="360" w:lineRule="auto"/>
        <w:rPr>
          <w:rFonts w:cs="Calibri"/>
          <w:b/>
          <w:sz w:val="24"/>
        </w:rPr>
      </w:pPr>
    </w:p>
    <w:p w14:paraId="343DB687" w14:textId="10A5127F" w:rsidR="00D90D5A" w:rsidRPr="00223C3E" w:rsidRDefault="00210730" w:rsidP="002F6508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r>
        <w:rPr>
          <w:rFonts w:cs="Calibri"/>
          <w:b/>
          <w:sz w:val="24"/>
        </w:rPr>
        <w:t>Oświadczenie</w:t>
      </w:r>
    </w:p>
    <w:p w14:paraId="0F78EDBB" w14:textId="498803FF" w:rsidR="001679C8" w:rsidRDefault="00210730" w:rsidP="00663F31">
      <w:pPr>
        <w:autoSpaceDE w:val="0"/>
        <w:autoSpaceDN w:val="0"/>
        <w:adjustRightInd w:val="0"/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Oświadczam, że </w:t>
      </w:r>
      <w:r w:rsidR="00302F69">
        <w:rPr>
          <w:rFonts w:cs="Calibri"/>
          <w:sz w:val="24"/>
        </w:rPr>
        <w:t xml:space="preserve">nie jestem powiązany </w:t>
      </w:r>
      <w:r w:rsidR="00302F69" w:rsidRPr="00302F69">
        <w:rPr>
          <w:rFonts w:cs="Calibri"/>
          <w:sz w:val="24"/>
        </w:rPr>
        <w:t>osobowo lub kapitałowo</w:t>
      </w:r>
      <w:r w:rsidR="00302F69">
        <w:rPr>
          <w:rFonts w:cs="Calibri"/>
          <w:sz w:val="24"/>
        </w:rPr>
        <w:t xml:space="preserve"> </w:t>
      </w:r>
      <w:r w:rsidR="00741D61">
        <w:rPr>
          <w:rFonts w:cs="Calibri"/>
          <w:sz w:val="24"/>
        </w:rPr>
        <w:t>z</w:t>
      </w:r>
      <w:r w:rsidR="00663F31" w:rsidRPr="002D670B">
        <w:rPr>
          <w:rFonts w:asciiTheme="minorHAnsi" w:hAnsiTheme="minorHAnsi" w:cstheme="minorHAnsi"/>
          <w:sz w:val="24"/>
          <w:szCs w:val="24"/>
          <w:lang w:eastAsia="pl-PL"/>
        </w:rPr>
        <w:t xml:space="preserve"> HORECA SCANDALE GROUP KLESYK S.J. z siedzibą przy ul. Plac Nowy 9, 31-056 Kraków</w:t>
      </w:r>
      <w:r w:rsidR="00663F31" w:rsidRPr="002D670B">
        <w:rPr>
          <w:rFonts w:asciiTheme="minorHAnsi" w:hAnsiTheme="minorHAnsi" w:cstheme="minorHAnsi"/>
          <w:sz w:val="24"/>
        </w:rPr>
        <w:t xml:space="preserve">, posiadającą NIP: </w:t>
      </w:r>
      <w:r w:rsidR="00663F31" w:rsidRPr="002D670B">
        <w:rPr>
          <w:rFonts w:asciiTheme="minorHAnsi" w:hAnsiTheme="minorHAnsi" w:cstheme="minorHAnsi"/>
          <w:sz w:val="24"/>
          <w:szCs w:val="24"/>
          <w:lang w:eastAsia="pl-PL"/>
        </w:rPr>
        <w:t xml:space="preserve">6762479464, </w:t>
      </w:r>
      <w:r w:rsidR="00663F31" w:rsidRPr="002D670B">
        <w:rPr>
          <w:rFonts w:asciiTheme="minorHAnsi" w:hAnsiTheme="minorHAnsi" w:cstheme="minorHAnsi"/>
          <w:sz w:val="24"/>
        </w:rPr>
        <w:t xml:space="preserve">REGON: </w:t>
      </w:r>
      <w:r w:rsidR="00663F31" w:rsidRPr="002D670B">
        <w:rPr>
          <w:rFonts w:asciiTheme="minorHAnsi" w:hAnsiTheme="minorHAnsi" w:cstheme="minorHAnsi"/>
          <w:sz w:val="24"/>
          <w:szCs w:val="24"/>
          <w:lang w:eastAsia="pl-PL"/>
        </w:rPr>
        <w:t>123206491</w:t>
      </w:r>
      <w:r w:rsidR="00F313C6">
        <w:rPr>
          <w:rFonts w:cs="Calibri"/>
          <w:sz w:val="24"/>
        </w:rPr>
        <w:t xml:space="preserve">, </w:t>
      </w:r>
      <w:r w:rsidR="008A433C">
        <w:rPr>
          <w:rFonts w:cs="Calibri"/>
          <w:sz w:val="24"/>
        </w:rPr>
        <w:t xml:space="preserve">zwanym dalej „Zamawiającym”, </w:t>
      </w:r>
      <w:r w:rsidR="00F313C6">
        <w:rPr>
          <w:rFonts w:cs="Calibri"/>
          <w:sz w:val="24"/>
        </w:rPr>
        <w:t>przez które rozumie się powiązania między Zamawiającym a mną, polegające na:</w:t>
      </w:r>
    </w:p>
    <w:p w14:paraId="7C09FB5B" w14:textId="77777777" w:rsidR="00C75D2C" w:rsidRPr="00C75D2C" w:rsidRDefault="00C75D2C" w:rsidP="002F6508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uczestniczeniu w spółce jako wspólnik spółki cywilnej lub spółki osobowej;</w:t>
      </w:r>
    </w:p>
    <w:p w14:paraId="25FCC5E6" w14:textId="77777777" w:rsidR="00C75D2C" w:rsidRPr="00C75D2C" w:rsidRDefault="00C75D2C" w:rsidP="002F6508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posiadaniu co najmniej 10 % udziałów lub akcji;</w:t>
      </w:r>
    </w:p>
    <w:p w14:paraId="6D40DB7F" w14:textId="77777777" w:rsidR="00C75D2C" w:rsidRPr="00C75D2C" w:rsidRDefault="00C75D2C" w:rsidP="002F6508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lastRenderedPageBreak/>
        <w:t>pełnieniu funkcji członka organu nadzorczego lub zarządzającego, prokurenta, pełnomocnika;</w:t>
      </w:r>
    </w:p>
    <w:p w14:paraId="09550B86" w14:textId="14D58891" w:rsidR="00F313C6" w:rsidRPr="00C75D2C" w:rsidRDefault="00C75D2C" w:rsidP="002F6508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pozostawaniu w takim stosunku prawnym lub faktycznym, który może budzić uzasadnione wątpliwości co do bezstronności w wyborze wykonawcy, w</w:t>
      </w:r>
      <w:r w:rsidR="00663F31">
        <w:rPr>
          <w:rFonts w:cs="Calibri"/>
          <w:bCs/>
          <w:sz w:val="24"/>
        </w:rPr>
        <w:t> </w:t>
      </w:r>
      <w:r w:rsidRPr="00C75D2C">
        <w:rPr>
          <w:rFonts w:cs="Calibri"/>
          <w:bCs/>
          <w:sz w:val="24"/>
        </w:rPr>
        <w:t>szczególności pozostawanie w związku małżeńskim, w stosunku pokrewieństwa lub powinowactwa w linii prostej, pokrewieństwa lub powinowactwa w linii bocznej do drugiego stopnia lub w stosunku przysposobienia, opieki lub kurateli.</w:t>
      </w:r>
    </w:p>
    <w:sectPr w:rsidR="00F313C6" w:rsidRPr="00C75D2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0F5BE" w14:textId="77777777" w:rsidR="00276332" w:rsidRDefault="00276332" w:rsidP="004F60AA">
      <w:pPr>
        <w:spacing w:after="0" w:line="240" w:lineRule="auto"/>
      </w:pPr>
      <w:r>
        <w:separator/>
      </w:r>
    </w:p>
  </w:endnote>
  <w:endnote w:type="continuationSeparator" w:id="0">
    <w:p w14:paraId="2B3EB472" w14:textId="77777777" w:rsidR="00276332" w:rsidRDefault="00276332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80578419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F9C2D33" w14:textId="1251D246" w:rsidR="00663F31" w:rsidRPr="00663F31" w:rsidRDefault="00663F31">
            <w:pPr>
              <w:pStyle w:val="Stopka"/>
              <w:jc w:val="right"/>
              <w:rPr>
                <w:sz w:val="20"/>
                <w:szCs w:val="20"/>
              </w:rPr>
            </w:pPr>
            <w:r w:rsidRPr="00663F31">
              <w:rPr>
                <w:sz w:val="20"/>
                <w:szCs w:val="20"/>
              </w:rPr>
              <w:t xml:space="preserve">Strona </w:t>
            </w:r>
            <w:r w:rsidRPr="00663F31">
              <w:rPr>
                <w:sz w:val="20"/>
                <w:szCs w:val="20"/>
              </w:rPr>
              <w:fldChar w:fldCharType="begin"/>
            </w:r>
            <w:r w:rsidRPr="00663F31">
              <w:rPr>
                <w:sz w:val="20"/>
                <w:szCs w:val="20"/>
              </w:rPr>
              <w:instrText>PAGE</w:instrText>
            </w:r>
            <w:r w:rsidRPr="00663F31">
              <w:rPr>
                <w:sz w:val="20"/>
                <w:szCs w:val="20"/>
              </w:rPr>
              <w:fldChar w:fldCharType="separate"/>
            </w:r>
            <w:r w:rsidRPr="00663F31">
              <w:rPr>
                <w:sz w:val="20"/>
                <w:szCs w:val="20"/>
              </w:rPr>
              <w:t>2</w:t>
            </w:r>
            <w:r w:rsidRPr="00663F31">
              <w:rPr>
                <w:sz w:val="20"/>
                <w:szCs w:val="20"/>
              </w:rPr>
              <w:fldChar w:fldCharType="end"/>
            </w:r>
            <w:r w:rsidRPr="00663F31">
              <w:rPr>
                <w:sz w:val="20"/>
                <w:szCs w:val="20"/>
              </w:rPr>
              <w:t xml:space="preserve"> z </w:t>
            </w:r>
            <w:r w:rsidRPr="00663F31">
              <w:rPr>
                <w:sz w:val="20"/>
                <w:szCs w:val="20"/>
              </w:rPr>
              <w:fldChar w:fldCharType="begin"/>
            </w:r>
            <w:r w:rsidRPr="00663F31">
              <w:rPr>
                <w:sz w:val="20"/>
                <w:szCs w:val="20"/>
              </w:rPr>
              <w:instrText>NUMPAGES</w:instrText>
            </w:r>
            <w:r w:rsidRPr="00663F31">
              <w:rPr>
                <w:sz w:val="20"/>
                <w:szCs w:val="20"/>
              </w:rPr>
              <w:fldChar w:fldCharType="separate"/>
            </w:r>
            <w:r w:rsidRPr="00663F31">
              <w:rPr>
                <w:sz w:val="20"/>
                <w:szCs w:val="20"/>
              </w:rPr>
              <w:t>2</w:t>
            </w:r>
            <w:r w:rsidRPr="00663F3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427ADDE5" w14:textId="77777777" w:rsidR="00663F31" w:rsidRDefault="00663F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E1F53" w14:textId="77777777" w:rsidR="00276332" w:rsidRDefault="00276332" w:rsidP="004F60AA">
      <w:pPr>
        <w:spacing w:after="0" w:line="240" w:lineRule="auto"/>
      </w:pPr>
      <w:r>
        <w:separator/>
      </w:r>
    </w:p>
  </w:footnote>
  <w:footnote w:type="continuationSeparator" w:id="0">
    <w:p w14:paraId="5CA2E236" w14:textId="77777777" w:rsidR="00276332" w:rsidRDefault="00276332" w:rsidP="004F60AA">
      <w:pPr>
        <w:spacing w:after="0" w:line="240" w:lineRule="auto"/>
      </w:pPr>
      <w:r>
        <w:continuationSeparator/>
      </w:r>
    </w:p>
  </w:footnote>
  <w:footnote w:id="1">
    <w:p w14:paraId="2499004C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2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2"/>
    </w:p>
  </w:footnote>
  <w:footnote w:id="2">
    <w:p w14:paraId="1CAD386E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3">
    <w:p w14:paraId="3C5A9F1D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159D1A5F" w:rsidR="004F60AA" w:rsidRDefault="00FF63E8">
    <w:pPr>
      <w:pStyle w:val="Nagwek"/>
    </w:pPr>
    <w:r>
      <w:rPr>
        <w:rFonts w:cs="Calibri"/>
        <w:noProof/>
      </w:rPr>
      <w:drawing>
        <wp:inline distT="0" distB="0" distL="0" distR="0" wp14:anchorId="47097E63" wp14:editId="5732DD51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0D87C" w14:textId="77777777" w:rsidR="004F60AA" w:rsidRDefault="004F60AA" w:rsidP="00D71E43">
    <w:pPr>
      <w:pStyle w:val="Nagwek"/>
      <w:spacing w:line="360" w:lineRule="auto"/>
    </w:pPr>
  </w:p>
  <w:p w14:paraId="6C00FAB3" w14:textId="7701114B" w:rsidR="008569D4" w:rsidRPr="0097002B" w:rsidRDefault="008569D4" w:rsidP="00D71E43">
    <w:pPr>
      <w:pStyle w:val="Nagwek"/>
      <w:spacing w:line="360" w:lineRule="auto"/>
      <w:rPr>
        <w:i/>
        <w:iCs/>
        <w:sz w:val="20"/>
        <w:szCs w:val="20"/>
      </w:rPr>
    </w:pPr>
    <w:r w:rsidRPr="0097002B">
      <w:rPr>
        <w:i/>
        <w:iCs/>
        <w:sz w:val="20"/>
        <w:szCs w:val="20"/>
      </w:rPr>
      <w:t xml:space="preserve">Zamówienie dofinansowane </w:t>
    </w:r>
    <w:bookmarkStart w:id="3" w:name="_Hlk178678049"/>
    <w:bookmarkStart w:id="4" w:name="_Hlk178678050"/>
    <w:bookmarkStart w:id="5" w:name="_Hlk178678052"/>
    <w:bookmarkStart w:id="6" w:name="_Hlk178678053"/>
    <w:r w:rsidRPr="0097002B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3"/>
    <w:bookmarkEnd w:id="4"/>
    <w:bookmarkEnd w:id="5"/>
    <w:bookmarkEnd w:id="6"/>
    <w:r w:rsidR="00844EB8" w:rsidRPr="0097002B">
      <w:rPr>
        <w:i/>
        <w:iCs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2C6754B"/>
    <w:multiLevelType w:val="hybridMultilevel"/>
    <w:tmpl w:val="31E47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B336C4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4E937CB"/>
    <w:multiLevelType w:val="hybridMultilevel"/>
    <w:tmpl w:val="BBC06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596CF0"/>
    <w:multiLevelType w:val="multilevel"/>
    <w:tmpl w:val="28DE1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55052A6"/>
    <w:multiLevelType w:val="multilevel"/>
    <w:tmpl w:val="C602C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8E0C83"/>
    <w:multiLevelType w:val="hybridMultilevel"/>
    <w:tmpl w:val="34307DEA"/>
    <w:lvl w:ilvl="0" w:tplc="6978B1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6C61F82"/>
    <w:multiLevelType w:val="hybridMultilevel"/>
    <w:tmpl w:val="52226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2" w15:restartNumberingAfterBreak="0">
    <w:nsid w:val="5A040219"/>
    <w:multiLevelType w:val="hybridMultilevel"/>
    <w:tmpl w:val="FE6E75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025066"/>
    <w:multiLevelType w:val="hybridMultilevel"/>
    <w:tmpl w:val="912018CE"/>
    <w:lvl w:ilvl="0" w:tplc="FBE4DC0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7A864A5"/>
    <w:multiLevelType w:val="multilevel"/>
    <w:tmpl w:val="BF52234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Calibri" w:eastAsia="Calibri" w:hAnsi="Calibri" w:cs="Calibr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E148BC"/>
    <w:multiLevelType w:val="hybridMultilevel"/>
    <w:tmpl w:val="9CA4C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98705">
    <w:abstractNumId w:val="45"/>
  </w:num>
  <w:num w:numId="2" w16cid:durableId="983507506">
    <w:abstractNumId w:val="38"/>
  </w:num>
  <w:num w:numId="3" w16cid:durableId="1188104884">
    <w:abstractNumId w:val="46"/>
  </w:num>
  <w:num w:numId="4" w16cid:durableId="1800686661">
    <w:abstractNumId w:val="41"/>
  </w:num>
  <w:num w:numId="5" w16cid:durableId="809589006">
    <w:abstractNumId w:val="0"/>
  </w:num>
  <w:num w:numId="6" w16cid:durableId="1126780760">
    <w:abstractNumId w:val="1"/>
  </w:num>
  <w:num w:numId="7" w16cid:durableId="647710842">
    <w:abstractNumId w:val="2"/>
  </w:num>
  <w:num w:numId="8" w16cid:durableId="1970889169">
    <w:abstractNumId w:val="4"/>
  </w:num>
  <w:num w:numId="9" w16cid:durableId="1680042864">
    <w:abstractNumId w:val="5"/>
  </w:num>
  <w:num w:numId="10" w16cid:durableId="276718037">
    <w:abstractNumId w:val="6"/>
  </w:num>
  <w:num w:numId="11" w16cid:durableId="978146699">
    <w:abstractNumId w:val="7"/>
  </w:num>
  <w:num w:numId="12" w16cid:durableId="1621255219">
    <w:abstractNumId w:val="8"/>
  </w:num>
  <w:num w:numId="13" w16cid:durableId="407576639">
    <w:abstractNumId w:val="9"/>
  </w:num>
  <w:num w:numId="14" w16cid:durableId="761142594">
    <w:abstractNumId w:val="10"/>
  </w:num>
  <w:num w:numId="15" w16cid:durableId="1006516606">
    <w:abstractNumId w:val="12"/>
  </w:num>
  <w:num w:numId="16" w16cid:durableId="843933974">
    <w:abstractNumId w:val="13"/>
  </w:num>
  <w:num w:numId="17" w16cid:durableId="2002270003">
    <w:abstractNumId w:val="14"/>
  </w:num>
  <w:num w:numId="18" w16cid:durableId="696006075">
    <w:abstractNumId w:val="15"/>
  </w:num>
  <w:num w:numId="19" w16cid:durableId="1821074758">
    <w:abstractNumId w:val="16"/>
  </w:num>
  <w:num w:numId="20" w16cid:durableId="345405728">
    <w:abstractNumId w:val="18"/>
  </w:num>
  <w:num w:numId="21" w16cid:durableId="1997831570">
    <w:abstractNumId w:val="19"/>
  </w:num>
  <w:num w:numId="22" w16cid:durableId="1137142672">
    <w:abstractNumId w:val="20"/>
  </w:num>
  <w:num w:numId="23" w16cid:durableId="1541815885">
    <w:abstractNumId w:val="21"/>
  </w:num>
  <w:num w:numId="24" w16cid:durableId="1112823634">
    <w:abstractNumId w:val="23"/>
  </w:num>
  <w:num w:numId="25" w16cid:durableId="553389970">
    <w:abstractNumId w:val="24"/>
  </w:num>
  <w:num w:numId="26" w16cid:durableId="1940790145">
    <w:abstractNumId w:val="25"/>
  </w:num>
  <w:num w:numId="27" w16cid:durableId="1507787151">
    <w:abstractNumId w:val="26"/>
  </w:num>
  <w:num w:numId="28" w16cid:durableId="551577462">
    <w:abstractNumId w:val="27"/>
  </w:num>
  <w:num w:numId="29" w16cid:durableId="1163161337">
    <w:abstractNumId w:val="28"/>
  </w:num>
  <w:num w:numId="30" w16cid:durableId="284699462">
    <w:abstractNumId w:val="29"/>
  </w:num>
  <w:num w:numId="31" w16cid:durableId="988941164">
    <w:abstractNumId w:val="44"/>
  </w:num>
  <w:num w:numId="32" w16cid:durableId="689337759">
    <w:abstractNumId w:val="42"/>
  </w:num>
  <w:num w:numId="33" w16cid:durableId="46758413">
    <w:abstractNumId w:val="37"/>
  </w:num>
  <w:num w:numId="34" w16cid:durableId="1932540813">
    <w:abstractNumId w:val="34"/>
  </w:num>
  <w:num w:numId="35" w16cid:durableId="2139762692">
    <w:abstractNumId w:val="36"/>
  </w:num>
  <w:num w:numId="36" w16cid:durableId="1190097000">
    <w:abstractNumId w:val="35"/>
  </w:num>
  <w:num w:numId="37" w16cid:durableId="1264070641">
    <w:abstractNumId w:val="11"/>
    <w:lvlOverride w:ilvl="0">
      <w:startOverride w:val="1"/>
    </w:lvlOverride>
  </w:num>
  <w:num w:numId="38" w16cid:durableId="362899181">
    <w:abstractNumId w:val="17"/>
    <w:lvlOverride w:ilvl="0">
      <w:startOverride w:val="1"/>
    </w:lvlOverride>
  </w:num>
  <w:num w:numId="39" w16cid:durableId="21142510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11653785">
    <w:abstractNumId w:val="22"/>
  </w:num>
  <w:num w:numId="41" w16cid:durableId="1382486418">
    <w:abstractNumId w:val="3"/>
    <w:lvlOverride w:ilvl="0">
      <w:startOverride w:val="1"/>
    </w:lvlOverride>
  </w:num>
  <w:num w:numId="42" w16cid:durableId="1870876070">
    <w:abstractNumId w:val="30"/>
  </w:num>
  <w:num w:numId="43" w16cid:durableId="158543049">
    <w:abstractNumId w:val="31"/>
  </w:num>
  <w:num w:numId="44" w16cid:durableId="1344939638">
    <w:abstractNumId w:val="33"/>
  </w:num>
  <w:num w:numId="45" w16cid:durableId="220023183">
    <w:abstractNumId w:val="32"/>
  </w:num>
  <w:num w:numId="46" w16cid:durableId="1574075402">
    <w:abstractNumId w:val="40"/>
  </w:num>
  <w:num w:numId="47" w16cid:durableId="518740618">
    <w:abstractNumId w:val="39"/>
  </w:num>
  <w:num w:numId="48" w16cid:durableId="957490454">
    <w:abstractNumId w:val="4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227B7"/>
    <w:rsid w:val="00041D92"/>
    <w:rsid w:val="00043689"/>
    <w:rsid w:val="00055300"/>
    <w:rsid w:val="0006677D"/>
    <w:rsid w:val="000700CB"/>
    <w:rsid w:val="00094AD7"/>
    <w:rsid w:val="000A71F9"/>
    <w:rsid w:val="000B71D5"/>
    <w:rsid w:val="000C69FA"/>
    <w:rsid w:val="000E2A80"/>
    <w:rsid w:val="000E3A42"/>
    <w:rsid w:val="000E557E"/>
    <w:rsid w:val="00101997"/>
    <w:rsid w:val="00117840"/>
    <w:rsid w:val="00121CB7"/>
    <w:rsid w:val="001318CF"/>
    <w:rsid w:val="001357F0"/>
    <w:rsid w:val="00144094"/>
    <w:rsid w:val="00160978"/>
    <w:rsid w:val="001679C8"/>
    <w:rsid w:val="00170AD6"/>
    <w:rsid w:val="00175D6C"/>
    <w:rsid w:val="00176CC1"/>
    <w:rsid w:val="00177E50"/>
    <w:rsid w:val="00192CA7"/>
    <w:rsid w:val="001B2D73"/>
    <w:rsid w:val="001D7B49"/>
    <w:rsid w:val="001F2467"/>
    <w:rsid w:val="00210730"/>
    <w:rsid w:val="00223C3E"/>
    <w:rsid w:val="00235968"/>
    <w:rsid w:val="0024367A"/>
    <w:rsid w:val="00251E68"/>
    <w:rsid w:val="0025257C"/>
    <w:rsid w:val="0026496E"/>
    <w:rsid w:val="00276332"/>
    <w:rsid w:val="0029729A"/>
    <w:rsid w:val="002A61D4"/>
    <w:rsid w:val="002B1A0F"/>
    <w:rsid w:val="002B496F"/>
    <w:rsid w:val="002B6A34"/>
    <w:rsid w:val="002C2510"/>
    <w:rsid w:val="002C2D2B"/>
    <w:rsid w:val="002C35A2"/>
    <w:rsid w:val="002D0265"/>
    <w:rsid w:val="002D63B6"/>
    <w:rsid w:val="002E0312"/>
    <w:rsid w:val="002F0BDD"/>
    <w:rsid w:val="002F6508"/>
    <w:rsid w:val="00301DC4"/>
    <w:rsid w:val="00302F69"/>
    <w:rsid w:val="003145BD"/>
    <w:rsid w:val="003233BD"/>
    <w:rsid w:val="00350096"/>
    <w:rsid w:val="00365B98"/>
    <w:rsid w:val="00366EF4"/>
    <w:rsid w:val="00372B8F"/>
    <w:rsid w:val="00390FD3"/>
    <w:rsid w:val="003A5931"/>
    <w:rsid w:val="003D1338"/>
    <w:rsid w:val="003D3D98"/>
    <w:rsid w:val="003E0AE8"/>
    <w:rsid w:val="003E26BB"/>
    <w:rsid w:val="003E43AF"/>
    <w:rsid w:val="003E56A8"/>
    <w:rsid w:val="003F794C"/>
    <w:rsid w:val="003F7DD2"/>
    <w:rsid w:val="00412C77"/>
    <w:rsid w:val="00421EAA"/>
    <w:rsid w:val="00451D3D"/>
    <w:rsid w:val="004628E6"/>
    <w:rsid w:val="0048366E"/>
    <w:rsid w:val="004B2BDD"/>
    <w:rsid w:val="004B6242"/>
    <w:rsid w:val="004C1FB1"/>
    <w:rsid w:val="004C3CF7"/>
    <w:rsid w:val="004D29DF"/>
    <w:rsid w:val="004E338D"/>
    <w:rsid w:val="004E4397"/>
    <w:rsid w:val="004F60AA"/>
    <w:rsid w:val="00507C99"/>
    <w:rsid w:val="005354DC"/>
    <w:rsid w:val="0055030F"/>
    <w:rsid w:val="005521AE"/>
    <w:rsid w:val="005856C9"/>
    <w:rsid w:val="005B45EF"/>
    <w:rsid w:val="005B75F8"/>
    <w:rsid w:val="005C3B7D"/>
    <w:rsid w:val="005C652E"/>
    <w:rsid w:val="005F57E0"/>
    <w:rsid w:val="00626955"/>
    <w:rsid w:val="006337DF"/>
    <w:rsid w:val="00635AC3"/>
    <w:rsid w:val="00663F31"/>
    <w:rsid w:val="00665634"/>
    <w:rsid w:val="006845C0"/>
    <w:rsid w:val="0068634C"/>
    <w:rsid w:val="00692B4E"/>
    <w:rsid w:val="00695105"/>
    <w:rsid w:val="00696CDF"/>
    <w:rsid w:val="006C7067"/>
    <w:rsid w:val="006D27E6"/>
    <w:rsid w:val="007035AB"/>
    <w:rsid w:val="0070521B"/>
    <w:rsid w:val="00715CA0"/>
    <w:rsid w:val="0072129D"/>
    <w:rsid w:val="00741D61"/>
    <w:rsid w:val="0075405D"/>
    <w:rsid w:val="00780F39"/>
    <w:rsid w:val="008156C9"/>
    <w:rsid w:val="00817253"/>
    <w:rsid w:val="0082184F"/>
    <w:rsid w:val="00824011"/>
    <w:rsid w:val="00827BBC"/>
    <w:rsid w:val="008302F8"/>
    <w:rsid w:val="008431E4"/>
    <w:rsid w:val="00844EB8"/>
    <w:rsid w:val="008518BA"/>
    <w:rsid w:val="008569D4"/>
    <w:rsid w:val="0086771E"/>
    <w:rsid w:val="008708EB"/>
    <w:rsid w:val="00872CA4"/>
    <w:rsid w:val="008737EA"/>
    <w:rsid w:val="008959A3"/>
    <w:rsid w:val="00897C3C"/>
    <w:rsid w:val="008A433C"/>
    <w:rsid w:val="008E1FC9"/>
    <w:rsid w:val="008E4F03"/>
    <w:rsid w:val="00904BBE"/>
    <w:rsid w:val="00907541"/>
    <w:rsid w:val="009238DB"/>
    <w:rsid w:val="0092414C"/>
    <w:rsid w:val="00931E44"/>
    <w:rsid w:val="00945EE4"/>
    <w:rsid w:val="009526A2"/>
    <w:rsid w:val="00956835"/>
    <w:rsid w:val="0097002B"/>
    <w:rsid w:val="0097553E"/>
    <w:rsid w:val="009804B6"/>
    <w:rsid w:val="00980B13"/>
    <w:rsid w:val="0098296F"/>
    <w:rsid w:val="00991623"/>
    <w:rsid w:val="009938D8"/>
    <w:rsid w:val="009B1998"/>
    <w:rsid w:val="009C0202"/>
    <w:rsid w:val="00A3151F"/>
    <w:rsid w:val="00A32D24"/>
    <w:rsid w:val="00A43891"/>
    <w:rsid w:val="00A43F74"/>
    <w:rsid w:val="00A4651B"/>
    <w:rsid w:val="00A46682"/>
    <w:rsid w:val="00A562A1"/>
    <w:rsid w:val="00A60E0A"/>
    <w:rsid w:val="00A703B6"/>
    <w:rsid w:val="00A71772"/>
    <w:rsid w:val="00A91E5D"/>
    <w:rsid w:val="00AA59EA"/>
    <w:rsid w:val="00AB0E71"/>
    <w:rsid w:val="00AB1517"/>
    <w:rsid w:val="00AE0EDA"/>
    <w:rsid w:val="00B05643"/>
    <w:rsid w:val="00B1252F"/>
    <w:rsid w:val="00B12C18"/>
    <w:rsid w:val="00B21A89"/>
    <w:rsid w:val="00B27A0A"/>
    <w:rsid w:val="00B460A8"/>
    <w:rsid w:val="00B57A45"/>
    <w:rsid w:val="00B7043A"/>
    <w:rsid w:val="00B70C72"/>
    <w:rsid w:val="00B719F8"/>
    <w:rsid w:val="00B8208E"/>
    <w:rsid w:val="00B909AC"/>
    <w:rsid w:val="00BE08F4"/>
    <w:rsid w:val="00BE3F0E"/>
    <w:rsid w:val="00BE6683"/>
    <w:rsid w:val="00BF6788"/>
    <w:rsid w:val="00BF7D28"/>
    <w:rsid w:val="00C0303E"/>
    <w:rsid w:val="00C04234"/>
    <w:rsid w:val="00C13150"/>
    <w:rsid w:val="00C529A3"/>
    <w:rsid w:val="00C75D2C"/>
    <w:rsid w:val="00C82A2B"/>
    <w:rsid w:val="00C83DFD"/>
    <w:rsid w:val="00CA17DA"/>
    <w:rsid w:val="00CA3C17"/>
    <w:rsid w:val="00CC1BCE"/>
    <w:rsid w:val="00CE4224"/>
    <w:rsid w:val="00CF7FA7"/>
    <w:rsid w:val="00D23596"/>
    <w:rsid w:val="00D27799"/>
    <w:rsid w:val="00D3549A"/>
    <w:rsid w:val="00D36584"/>
    <w:rsid w:val="00D63D21"/>
    <w:rsid w:val="00D65D37"/>
    <w:rsid w:val="00D71E43"/>
    <w:rsid w:val="00D909E5"/>
    <w:rsid w:val="00D90D5A"/>
    <w:rsid w:val="00DE39D0"/>
    <w:rsid w:val="00DE5DFE"/>
    <w:rsid w:val="00E143E9"/>
    <w:rsid w:val="00E16D82"/>
    <w:rsid w:val="00E31C64"/>
    <w:rsid w:val="00E371D7"/>
    <w:rsid w:val="00E41181"/>
    <w:rsid w:val="00E44A7E"/>
    <w:rsid w:val="00E55161"/>
    <w:rsid w:val="00E80529"/>
    <w:rsid w:val="00E935FA"/>
    <w:rsid w:val="00EA40FC"/>
    <w:rsid w:val="00EC6CB7"/>
    <w:rsid w:val="00ED6851"/>
    <w:rsid w:val="00EE3677"/>
    <w:rsid w:val="00EF7CEA"/>
    <w:rsid w:val="00F313C6"/>
    <w:rsid w:val="00F46F05"/>
    <w:rsid w:val="00F57F9B"/>
    <w:rsid w:val="00F72BB9"/>
    <w:rsid w:val="00F73647"/>
    <w:rsid w:val="00F90D92"/>
    <w:rsid w:val="00F93DE6"/>
    <w:rsid w:val="00F94382"/>
    <w:rsid w:val="00FA27D3"/>
    <w:rsid w:val="00FB3671"/>
    <w:rsid w:val="00FB7B7A"/>
    <w:rsid w:val="00FC34E9"/>
    <w:rsid w:val="00FC5B1F"/>
    <w:rsid w:val="00FE0D2F"/>
    <w:rsid w:val="00FF63E8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0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4A28BADD-E645-4A63-9C76-145F02CFFC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4061C6-318D-4591-A2CD-668E976F38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254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13</cp:revision>
  <dcterms:created xsi:type="dcterms:W3CDTF">2025-01-11T14:18:00Z</dcterms:created>
  <dcterms:modified xsi:type="dcterms:W3CDTF">2025-10-13T12:29:00Z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